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4388A5E9"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BA1954">
        <w:rPr>
          <w:rFonts w:ascii="Calibri" w:eastAsia="Times New Roman" w:hAnsi="Calibri" w:cs="Calibri"/>
          <w:bCs w:val="0"/>
          <w:color w:val="auto"/>
          <w:szCs w:val="20"/>
        </w:rPr>
        <w:t>GZ</w:t>
      </w:r>
      <w:r w:rsidRPr="00B172A9">
        <w:rPr>
          <w:rFonts w:ascii="Calibri" w:eastAsia="Times New Roman" w:hAnsi="Calibri" w:cs="Calibri"/>
          <w:bCs w:val="0"/>
          <w:color w:val="auto"/>
          <w:szCs w:val="20"/>
        </w:rPr>
        <w:t>/</w:t>
      </w:r>
      <w:r w:rsidR="00872050">
        <w:rPr>
          <w:rFonts w:cs="Calibri"/>
          <w:caps/>
          <w:color w:val="auto"/>
          <w:kern w:val="28"/>
        </w:rPr>
        <w:t>04559</w:t>
      </w:r>
      <w:r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5730F6BF"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351DD2">
        <w:rPr>
          <w:rFonts w:asciiTheme="minorHAnsi" w:hAnsiTheme="minorHAnsi" w:cstheme="minorHAnsi"/>
          <w:sz w:val="22"/>
          <w:szCs w:val="22"/>
        </w:rPr>
        <w:t>„</w:t>
      </w:r>
      <w:r w:rsidR="00351DD2" w:rsidRPr="00351DD2">
        <w:rPr>
          <w:rFonts w:ascii="Calibri" w:hAnsi="Calibri" w:cs="Arial"/>
          <w:b/>
          <w:bCs/>
          <w:i/>
          <w:snapToGrid w:val="0"/>
          <w:color w:val="000000"/>
          <w:sz w:val="22"/>
          <w:szCs w:val="22"/>
        </w:rPr>
        <w:t>Rozbudowa sieci elektroenergetycznej na terenie RE Mielec dla przyłączenia odbiorców – zadanie „pod klucz”</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66999D2A"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A97681" w:rsidRPr="001A6533" w14:paraId="05DDDF09"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CEA5FCE" w14:textId="2BC217B0" w:rsidR="00A97681" w:rsidRPr="00F650F8" w:rsidRDefault="00A97681" w:rsidP="00BE42B6">
            <w:pPr>
              <w:spacing w:line="240" w:lineRule="auto"/>
              <w:jc w:val="center"/>
              <w:rPr>
                <w:rFonts w:ascii="Calibri Light" w:eastAsia="Calibri" w:hAnsi="Calibri Light"/>
                <w:szCs w:val="22"/>
              </w:rPr>
            </w:pPr>
            <w:r>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366A3F59" w14:textId="77777777" w:rsidR="00A97681" w:rsidRPr="00F650F8" w:rsidRDefault="00A97681"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250D072F" w14:textId="77777777" w:rsidR="00A97681" w:rsidRPr="00F650F8" w:rsidRDefault="00A97681"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FD96558" w14:textId="77777777" w:rsidR="00A97681" w:rsidRPr="00F650F8" w:rsidRDefault="00A97681"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5211E7EA" w14:textId="77777777" w:rsidR="00A97681" w:rsidRPr="00F650F8" w:rsidRDefault="00A97681"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3FADB18"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19B3EE74"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26CF9D9A" w14:textId="77777777" w:rsidR="00A97681" w:rsidRPr="00F650F8" w:rsidRDefault="00A97681"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94AF7D4" w:rsidR="00365D09" w:rsidRPr="00F650F8" w:rsidRDefault="00A97681"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A97681" w:rsidRPr="001A6533" w14:paraId="42F8C427"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4DA4384" w14:textId="1C3EDB69" w:rsidR="00A97681" w:rsidRDefault="00A97681" w:rsidP="00A97681">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345CDF3E" w14:textId="77777777" w:rsidR="00A97681" w:rsidRPr="00F650F8" w:rsidRDefault="00A97681"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9ED2184" w14:textId="77777777" w:rsidR="00A97681" w:rsidRPr="00F650F8" w:rsidRDefault="00A97681"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492BB68B" w14:textId="77777777" w:rsidR="00A97681" w:rsidRPr="00F650F8" w:rsidRDefault="00A97681"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06DA6C" w14:textId="77777777" w:rsidR="00A97681" w:rsidRPr="00F650F8" w:rsidRDefault="00A97681"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AF63899"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2E63DD7" w14:textId="77777777" w:rsidR="00A97681" w:rsidRPr="00F650F8" w:rsidRDefault="00A97681"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5DF4F79" w14:textId="77777777" w:rsidR="00A97681" w:rsidRPr="00F650F8" w:rsidRDefault="00A97681"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3"/>
      <w:headerReference w:type="first" r:id="rId14"/>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DCEA" w14:textId="77777777" w:rsidR="00070AA2" w:rsidRDefault="00070AA2" w:rsidP="004A302B">
      <w:pPr>
        <w:spacing w:line="240" w:lineRule="auto"/>
      </w:pPr>
      <w:r>
        <w:separator/>
      </w:r>
    </w:p>
  </w:endnote>
  <w:endnote w:type="continuationSeparator" w:id="0">
    <w:p w14:paraId="62D5DA82" w14:textId="77777777" w:rsidR="00070AA2" w:rsidRDefault="00070A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91FBE" w14:textId="77777777" w:rsidR="00070AA2" w:rsidRDefault="00070AA2" w:rsidP="004A302B">
      <w:pPr>
        <w:spacing w:line="240" w:lineRule="auto"/>
      </w:pPr>
      <w:r>
        <w:separator/>
      </w:r>
    </w:p>
  </w:footnote>
  <w:footnote w:type="continuationSeparator" w:id="0">
    <w:p w14:paraId="1D39C527" w14:textId="77777777" w:rsidR="00070AA2" w:rsidRDefault="00070AA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53A50F28" w:rsidR="00BB4FE7" w:rsidRPr="00BB4FE7" w:rsidRDefault="00A90016" w:rsidP="00A90016">
    <w:pPr>
      <w:pStyle w:val="Nagwek"/>
      <w:tabs>
        <w:tab w:val="left" w:pos="2580"/>
        <w:tab w:val="left" w:pos="2985"/>
      </w:tabs>
      <w:spacing w:after="120"/>
      <w:ind w:left="-709"/>
      <w:jc w:val="left"/>
      <w:rPr>
        <w:rFonts w:asciiTheme="minorHAnsi" w:hAnsiTheme="minorHAnsi"/>
        <w:b/>
        <w:bCs/>
        <w:color w:val="1F497D" w:themeColor="text2"/>
        <w:sz w:val="16"/>
        <w:szCs w:val="16"/>
      </w:rPr>
    </w:pPr>
    <w:r>
      <w:rPr>
        <w:noProof/>
      </w:rPr>
      <w:drawing>
        <wp:inline distT="0" distB="0" distL="0" distR="0" wp14:anchorId="7E43655E" wp14:editId="7A94C04E">
          <wp:extent cx="752381" cy="590476"/>
          <wp:effectExtent l="0" t="0" r="0" b="635"/>
          <wp:docPr id="13992987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298723" name=""/>
                  <pic:cNvPicPr/>
                </pic:nvPicPr>
                <pic:blipFill>
                  <a:blip r:embed="rId1"/>
                  <a:stretch>
                    <a:fillRect/>
                  </a:stretch>
                </pic:blipFill>
                <pic:spPr>
                  <a:xfrm>
                    <a:off x="0" y="0"/>
                    <a:ext cx="752381" cy="5904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500344675">
    <w:abstractNumId w:val="22"/>
  </w:num>
  <w:num w:numId="2" w16cid:durableId="375159373">
    <w:abstractNumId w:val="9"/>
  </w:num>
  <w:num w:numId="3" w16cid:durableId="263148079">
    <w:abstractNumId w:val="4"/>
  </w:num>
  <w:num w:numId="4" w16cid:durableId="875388397">
    <w:abstractNumId w:val="36"/>
  </w:num>
  <w:num w:numId="5" w16cid:durableId="1562208269">
    <w:abstractNumId w:val="19"/>
  </w:num>
  <w:num w:numId="6" w16cid:durableId="901134065">
    <w:abstractNumId w:val="14"/>
  </w:num>
  <w:num w:numId="7" w16cid:durableId="717628299">
    <w:abstractNumId w:val="27"/>
  </w:num>
  <w:num w:numId="8" w16cid:durableId="1483624007">
    <w:abstractNumId w:val="44"/>
  </w:num>
  <w:num w:numId="9" w16cid:durableId="1125150640">
    <w:abstractNumId w:val="12"/>
  </w:num>
  <w:num w:numId="10" w16cid:durableId="333340861">
    <w:abstractNumId w:val="33"/>
  </w:num>
  <w:num w:numId="11" w16cid:durableId="1028212974">
    <w:abstractNumId w:val="24"/>
  </w:num>
  <w:num w:numId="12" w16cid:durableId="1363170074">
    <w:abstractNumId w:val="18"/>
  </w:num>
  <w:num w:numId="13" w16cid:durableId="1955674590">
    <w:abstractNumId w:val="10"/>
  </w:num>
  <w:num w:numId="14" w16cid:durableId="493641491">
    <w:abstractNumId w:val="25"/>
  </w:num>
  <w:num w:numId="15" w16cid:durableId="1065571467">
    <w:abstractNumId w:val="35"/>
  </w:num>
  <w:num w:numId="16" w16cid:durableId="1050112402">
    <w:abstractNumId w:val="32"/>
  </w:num>
  <w:num w:numId="17" w16cid:durableId="632180726">
    <w:abstractNumId w:val="45"/>
  </w:num>
  <w:num w:numId="18" w16cid:durableId="307518081">
    <w:abstractNumId w:val="16"/>
  </w:num>
  <w:num w:numId="19" w16cid:durableId="1564563008">
    <w:abstractNumId w:val="5"/>
  </w:num>
  <w:num w:numId="20" w16cid:durableId="124780743">
    <w:abstractNumId w:val="29"/>
  </w:num>
  <w:num w:numId="21" w16cid:durableId="12299224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3478299">
    <w:abstractNumId w:val="7"/>
  </w:num>
  <w:num w:numId="23" w16cid:durableId="799113042">
    <w:abstractNumId w:val="47"/>
  </w:num>
  <w:num w:numId="24" w16cid:durableId="873347000">
    <w:abstractNumId w:val="8"/>
  </w:num>
  <w:num w:numId="25" w16cid:durableId="975990315">
    <w:abstractNumId w:val="20"/>
  </w:num>
  <w:num w:numId="26" w16cid:durableId="224535615">
    <w:abstractNumId w:val="13"/>
  </w:num>
  <w:num w:numId="27" w16cid:durableId="493299315">
    <w:abstractNumId w:val="23"/>
  </w:num>
  <w:num w:numId="28" w16cid:durableId="1496804203">
    <w:abstractNumId w:val="6"/>
  </w:num>
  <w:num w:numId="29" w16cid:durableId="549657877">
    <w:abstractNumId w:val="21"/>
  </w:num>
  <w:num w:numId="30" w16cid:durableId="1795364343">
    <w:abstractNumId w:val="28"/>
  </w:num>
  <w:num w:numId="31" w16cid:durableId="1760516406">
    <w:abstractNumId w:val="26"/>
  </w:num>
  <w:num w:numId="32" w16cid:durableId="1753426805">
    <w:abstractNumId w:val="31"/>
  </w:num>
  <w:num w:numId="33" w16cid:durableId="766730912">
    <w:abstractNumId w:val="34"/>
  </w:num>
  <w:num w:numId="34" w16cid:durableId="299115464">
    <w:abstractNumId w:val="15"/>
  </w:num>
  <w:num w:numId="35" w16cid:durableId="1450271481">
    <w:abstractNumId w:val="17"/>
  </w:num>
  <w:num w:numId="36" w16cid:durableId="305473583">
    <w:abstractNumId w:val="3"/>
  </w:num>
  <w:num w:numId="37" w16cid:durableId="1812750357">
    <w:abstractNumId w:val="42"/>
  </w:num>
  <w:num w:numId="38" w16cid:durableId="379717669">
    <w:abstractNumId w:val="39"/>
  </w:num>
  <w:num w:numId="39" w16cid:durableId="694186007">
    <w:abstractNumId w:val="46"/>
  </w:num>
  <w:num w:numId="40" w16cid:durableId="157427139">
    <w:abstractNumId w:val="37"/>
  </w:num>
  <w:num w:numId="41" w16cid:durableId="46268437">
    <w:abstractNumId w:val="30"/>
  </w:num>
  <w:num w:numId="42" w16cid:durableId="1132790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39198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81318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9194835">
    <w:abstractNumId w:val="43"/>
  </w:num>
  <w:num w:numId="46" w16cid:durableId="1602645517">
    <w:abstractNumId w:val="41"/>
  </w:num>
  <w:num w:numId="47" w16cid:durableId="1324549875">
    <w:abstractNumId w:val="40"/>
  </w:num>
  <w:num w:numId="48" w16cid:durableId="1722361443">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0AA2"/>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3308"/>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1DD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ABF"/>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320C"/>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05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1B5B"/>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381"/>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016"/>
    <w:rsid w:val="00A908CB"/>
    <w:rsid w:val="00A923B8"/>
    <w:rsid w:val="00A92AC0"/>
    <w:rsid w:val="00A93AC0"/>
    <w:rsid w:val="00A95464"/>
    <w:rsid w:val="00A97681"/>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D72C8"/>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4DB"/>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1954"/>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6E3"/>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2118"/>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 xsi:nil="true"/>
    <dmsv2SWPP2SumMD5 xmlns="http://schemas.microsoft.com/sharepoint/v3">bef86a667add4313de0adfe83cd12f6c</dmsv2SWPP2SumMD5>
    <dmsv2BaseMoved xmlns="http://schemas.microsoft.com/sharepoint/v3">false</dmsv2BaseMoved>
    <dmsv2BaseIsSensitive xmlns="http://schemas.microsoft.com/sharepoint/v3">true</dmsv2BaseIsSensitive>
    <dmsv2SWPP2IDSWPP2 xmlns="http://schemas.microsoft.com/sharepoint/v3">700967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23925940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JEUP5JKVCYQC-1440096624-22130</_dlc_DocId>
    <_dlc_DocIdUrl xmlns="a19cb1c7-c5c7-46d4-85ae-d83685407bba">
      <Url>https://swpp2.dms.gkpge.pl/sites/41/_layouts/15/DocIdRedir.aspx?ID=JEUP5JKVCYQC-1440096624-22130</Url>
      <Description>JEUP5JKVCYQC-1440096624-22130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1FB9AE-9269-4528-B83C-7279F2C8CC5D}">
  <ds:schemaRefs>
    <ds:schemaRef ds:uri="http://schemas.openxmlformats.org/officeDocument/2006/bibliography"/>
  </ds:schemaRefs>
</ds:datastoreItem>
</file>

<file path=customXml/itemProps2.xml><?xml version="1.0" encoding="utf-8"?>
<ds:datastoreItem xmlns:ds="http://schemas.openxmlformats.org/officeDocument/2006/customXml" ds:itemID="{C19A2414-AAD6-4F59-B8EE-6719C0E5D63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FE203B6-E8E3-4786-A616-D9BF06EA0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1380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2025-12-17T09:47:00Z</dcterms:created>
  <dcterms:modified xsi:type="dcterms:W3CDTF">2025-12-17T09:47:00Z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dde58f9b-9d0e-482f-aefd-c194a1fae986</vt:lpwstr>
  </property>
</Properties>
</file>